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0D" w:rsidRDefault="00EC69A8">
      <w:pPr>
        <w:jc w:val="center"/>
        <w:rPr>
          <w:lang w:eastAsia="zh-CN"/>
        </w:rPr>
      </w:pPr>
      <w:r w:rsidRPr="00EC69A8">
        <w:rPr>
          <w:rFonts w:hint="eastAsia"/>
          <w:b/>
          <w:bCs/>
          <w:sz w:val="28"/>
          <w:szCs w:val="28"/>
          <w:lang w:eastAsia="zh-CN"/>
        </w:rPr>
        <w:t>一年级下册数学一课一练</w:t>
      </w:r>
      <w:r w:rsidRPr="00EC69A8">
        <w:rPr>
          <w:rFonts w:hint="eastAsia"/>
          <w:b/>
          <w:bCs/>
          <w:sz w:val="28"/>
          <w:szCs w:val="28"/>
          <w:lang w:eastAsia="zh-CN"/>
        </w:rPr>
        <w:t>-17.</w:t>
      </w:r>
      <w:r w:rsidRPr="00EC69A8">
        <w:rPr>
          <w:rFonts w:hint="eastAsia"/>
          <w:b/>
          <w:bCs/>
          <w:sz w:val="28"/>
          <w:szCs w:val="28"/>
          <w:lang w:eastAsia="zh-CN"/>
        </w:rPr>
        <w:t>认识人民币</w:t>
      </w:r>
      <w:r w:rsidRPr="00EC69A8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760C0D" w:rsidRDefault="00EC69A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1.1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=</w:t>
      </w:r>
      <w:r>
        <w:rPr>
          <w:color w:val="000000"/>
          <w:u w:val="single"/>
          <w:lang w:eastAsia="zh-CN"/>
        </w:rPr>
        <w:t xml:space="preserve">     </w:t>
      </w:r>
      <w:r>
        <w:rPr>
          <w:color w:val="000000"/>
          <w:lang w:eastAsia="zh-CN"/>
        </w:rPr>
        <w:t>分（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760C0D" w:rsidRDefault="00EC69A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5435C41" wp14:editId="7436F31D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B19A701" wp14:editId="2228BACA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10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F92A0BE" wp14:editId="072D45D6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20</w:t>
      </w:r>
    </w:p>
    <w:p w:rsidR="00760C0D" w:rsidRDefault="00EC69A8">
      <w:pPr>
        <w:spacing w:after="0"/>
      </w:pPr>
      <w:r>
        <w:rPr>
          <w:color w:val="000000"/>
        </w:rPr>
        <w:t>2.6</w:t>
      </w:r>
      <w:r>
        <w:rPr>
          <w:color w:val="000000"/>
        </w:rPr>
        <w:t>角</w:t>
      </w:r>
      <w:r>
        <w:rPr>
          <w:color w:val="000000"/>
        </w:rPr>
        <w:t>=</w:t>
      </w:r>
      <w:r>
        <w:rPr>
          <w:color w:val="000000"/>
          <w:u w:val="single"/>
        </w:rPr>
        <w:t xml:space="preserve">     </w:t>
      </w:r>
      <w:r>
        <w:rPr>
          <w:color w:val="000000"/>
        </w:rPr>
        <w:t>分（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60C0D" w:rsidRDefault="00EC69A8">
      <w:pPr>
        <w:spacing w:after="0"/>
        <w:ind w:left="150"/>
      </w:pPr>
      <w:r>
        <w:rPr>
          <w:color w:val="000000"/>
        </w:rPr>
        <w:t>A. 10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EDCC7AE" wp14:editId="26E54D1B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60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5CBD80E" wp14:editId="382C635C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70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9EC84D6" wp14:editId="21B0B300">
            <wp:extent cx="2865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6</w:t>
      </w:r>
    </w:p>
    <w:p w:rsidR="00760C0D" w:rsidRDefault="00EC69A8">
      <w:pPr>
        <w:spacing w:after="0"/>
      </w:pPr>
      <w:r>
        <w:rPr>
          <w:color w:val="000000"/>
        </w:rPr>
        <w:t>3.2</w:t>
      </w:r>
      <w:r>
        <w:rPr>
          <w:color w:val="000000"/>
        </w:rPr>
        <w:t>元</w:t>
      </w:r>
      <w:r>
        <w:rPr>
          <w:color w:val="000000"/>
        </w:rPr>
        <w:t>3</w:t>
      </w:r>
      <w:r>
        <w:rPr>
          <w:color w:val="000000"/>
        </w:rPr>
        <w:t>角＝（</w:t>
      </w:r>
      <w:r>
        <w:rPr>
          <w:color w:val="000000"/>
        </w:rPr>
        <w:t xml:space="preserve"> </w:t>
      </w:r>
      <w:r>
        <w:rPr>
          <w:color w:val="000000"/>
        </w:rPr>
        <w:t>）角。</w:t>
      </w:r>
      <w:r>
        <w:rPr>
          <w:color w:val="000000"/>
        </w:rPr>
        <w:t xml:space="preserve">            </w:t>
      </w:r>
    </w:p>
    <w:p w:rsidR="00760C0D" w:rsidRDefault="00EC69A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 23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2CFD5C1" wp14:editId="4A47FCEB">
            <wp:extent cx="2865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6BE98DD" wp14:editId="18FB39CB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小强买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副羽毛球拍用了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角，下面付款正确的是</w:t>
      </w:r>
      <w:r>
        <w:rPr>
          <w:color w:val="000000"/>
          <w:lang w:eastAsia="zh-CN"/>
        </w:rPr>
        <w:t xml:space="preserve">(     )            </w:t>
      </w:r>
    </w:p>
    <w:p w:rsidR="00760C0D" w:rsidRDefault="00EC69A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角，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 wp14:anchorId="78E4DC9C" wp14:editId="7EF051E4">
            <wp:extent cx="2865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 wp14:anchorId="64829661" wp14:editId="00CFFF81">
            <wp:extent cx="2865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角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下面这些物品价钱中的</w:t>
      </w:r>
      <w:r>
        <w:rPr>
          <w:color w:val="000000"/>
          <w:lang w:eastAsia="zh-CN"/>
        </w:rPr>
        <w:t>“5”</w:t>
      </w:r>
      <w:r>
        <w:rPr>
          <w:color w:val="000000"/>
          <w:lang w:eastAsia="zh-CN"/>
        </w:rPr>
        <w:t>分别表示多少？选一选。</w:t>
      </w:r>
      <w:r>
        <w:rPr>
          <w:color w:val="000000"/>
          <w:lang w:eastAsia="zh-CN"/>
        </w:rPr>
        <w:t xml:space="preserve">    </w:t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45</w:t>
      </w:r>
      <w:r>
        <w:rPr>
          <w:color w:val="000000"/>
        </w:rPr>
        <w:t>.8</w:t>
      </w:r>
      <w:r>
        <w:rPr>
          <w:color w:val="000000"/>
        </w:rPr>
        <w:t>元（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60C0D" w:rsidRDefault="00EC69A8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 wp14:anchorId="4689996E" wp14:editId="27CFF930">
            <wp:extent cx="1441920" cy="725729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B. </w:t>
      </w:r>
      <w:r>
        <w:rPr>
          <w:noProof/>
          <w:lang w:eastAsia="zh-CN"/>
        </w:rPr>
        <w:drawing>
          <wp:inline distT="0" distB="0" distL="0" distR="0" wp14:anchorId="70977EC6" wp14:editId="7EE7780C">
            <wp:extent cx="1432370" cy="6779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 wp14:anchorId="10F569CF" wp14:editId="31E8F102">
            <wp:extent cx="1432370" cy="75438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072A627" wp14:editId="595D0A7F">
            <wp:extent cx="9550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 wp14:anchorId="61688C4B" wp14:editId="02DAF124">
            <wp:extent cx="1441920" cy="74483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50.6</w:t>
      </w:r>
      <w:r>
        <w:rPr>
          <w:color w:val="000000"/>
        </w:rPr>
        <w:t>元（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60C0D" w:rsidRDefault="00EC69A8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 wp14:anchorId="2461A807" wp14:editId="5177E5FE">
            <wp:extent cx="1441920" cy="725729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B. </w:t>
      </w:r>
      <w:r>
        <w:rPr>
          <w:noProof/>
          <w:lang w:eastAsia="zh-CN"/>
        </w:rPr>
        <w:drawing>
          <wp:inline distT="0" distB="0" distL="0" distR="0" wp14:anchorId="7FBF1CC2" wp14:editId="61BF365C">
            <wp:extent cx="1432370" cy="6779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 wp14:anchorId="7F95593C" wp14:editId="1F8D4FA1">
            <wp:extent cx="1432370" cy="75438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B349E7F" wp14:editId="7CB11ACA">
            <wp:extent cx="9550" cy="3820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 wp14:anchorId="315DC17A" wp14:editId="74D4362A">
            <wp:extent cx="1441920" cy="7448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0.05</w:t>
      </w:r>
      <w:r>
        <w:rPr>
          <w:color w:val="000000"/>
        </w:rPr>
        <w:t>元（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60C0D" w:rsidRDefault="00EC69A8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 wp14:anchorId="0C2EE917" wp14:editId="7EB0C62F">
            <wp:extent cx="1441920" cy="725729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B. </w:t>
      </w:r>
      <w:r>
        <w:rPr>
          <w:noProof/>
          <w:lang w:eastAsia="zh-CN"/>
        </w:rPr>
        <w:drawing>
          <wp:inline distT="0" distB="0" distL="0" distR="0" wp14:anchorId="5EAFE711" wp14:editId="1D4069E5">
            <wp:extent cx="1432370" cy="67799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 wp14:anchorId="4B2B2D30" wp14:editId="527170B7">
            <wp:extent cx="1432370" cy="75438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4FDF3FF" wp14:editId="7D865D77">
            <wp:extent cx="9550" cy="38202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 wp14:anchorId="26BCAAA6" wp14:editId="2EEB64EB">
            <wp:extent cx="1441920" cy="74483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7.5</w:t>
      </w:r>
      <w:r>
        <w:rPr>
          <w:color w:val="000000"/>
        </w:rPr>
        <w:t>元（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60C0D" w:rsidRDefault="00EC69A8">
      <w:pPr>
        <w:spacing w:after="0"/>
        <w:ind w:left="150"/>
      </w:pPr>
      <w:r>
        <w:rPr>
          <w:color w:val="000000"/>
        </w:rPr>
        <w:lastRenderedPageBreak/>
        <w:t>A. </w:t>
      </w:r>
      <w:r>
        <w:rPr>
          <w:noProof/>
          <w:lang w:eastAsia="zh-CN"/>
        </w:rPr>
        <w:drawing>
          <wp:inline distT="0" distB="0" distL="0" distR="0" wp14:anchorId="178B5135" wp14:editId="56B71CD1">
            <wp:extent cx="1441920" cy="725729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B. </w:t>
      </w:r>
      <w:r>
        <w:rPr>
          <w:noProof/>
          <w:lang w:eastAsia="zh-CN"/>
        </w:rPr>
        <w:drawing>
          <wp:inline distT="0" distB="0" distL="0" distR="0" wp14:anchorId="49D97177" wp14:editId="35E2BF84">
            <wp:extent cx="1432370" cy="67799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 wp14:anchorId="56DA0A43" wp14:editId="05C887FB">
            <wp:extent cx="1432370" cy="75438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9156147" wp14:editId="4441CA5E">
            <wp:extent cx="9550" cy="38202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 wp14:anchorId="2AFD4F71" wp14:editId="52DD6CFA">
            <wp:extent cx="1441920" cy="74483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</w:pPr>
      <w:proofErr w:type="gramStart"/>
      <w:r>
        <w:rPr>
          <w:color w:val="000000"/>
        </w:rPr>
        <w:t>6.2.35</w:t>
      </w:r>
      <w:r>
        <w:rPr>
          <w:color w:val="000000"/>
        </w:rPr>
        <w:t>元中的</w:t>
      </w:r>
      <w:r>
        <w:rPr>
          <w:color w:val="000000"/>
        </w:rPr>
        <w:t>“3”</w:t>
      </w:r>
      <w:r>
        <w:rPr>
          <w:color w:val="000000"/>
        </w:rPr>
        <w:t>表示的意思是（</w:t>
      </w:r>
      <w:r>
        <w:rPr>
          <w:color w:val="000000"/>
        </w:rPr>
        <w:t xml:space="preserve">    </w:t>
      </w:r>
      <w:r>
        <w:rPr>
          <w:color w:val="000000"/>
        </w:rPr>
        <w:t>）</w:t>
      </w:r>
      <w:r>
        <w:rPr>
          <w:color w:val="000000"/>
        </w:rPr>
        <w:t>.</w:t>
      </w:r>
      <w:proofErr w:type="gramEnd"/>
      <w:r>
        <w:rPr>
          <w:color w:val="000000"/>
        </w:rPr>
        <w:t xml:space="preserve">            </w:t>
      </w:r>
    </w:p>
    <w:p w:rsidR="00760C0D" w:rsidRDefault="00EC69A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                                           B. 3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                                           C. 3</w:t>
      </w:r>
      <w:r>
        <w:rPr>
          <w:color w:val="000000"/>
          <w:lang w:eastAsia="zh-CN"/>
        </w:rPr>
        <w:t>分</w:t>
      </w:r>
    </w:p>
    <w:p w:rsidR="00760C0D" w:rsidRDefault="00EC69A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760C0D" w:rsidRDefault="00EC69A8">
      <w:pPr>
        <w:spacing w:after="0"/>
      </w:pPr>
      <w:r>
        <w:rPr>
          <w:color w:val="000000"/>
        </w:rPr>
        <w:t>7.</w:t>
      </w:r>
      <w:r>
        <w:rPr>
          <w:color w:val="000000"/>
        </w:rPr>
        <w:t>这是</w:t>
      </w:r>
      <w:r>
        <w:rPr>
          <w:color w:val="000000"/>
        </w:rPr>
        <w:t>100</w:t>
      </w:r>
      <w:r>
        <w:rPr>
          <w:color w:val="000000"/>
        </w:rPr>
        <w:t>元。</w:t>
      </w:r>
    </w:p>
    <w:p w:rsidR="00760C0D" w:rsidRDefault="00EC69A8">
      <w:pPr>
        <w:spacing w:after="0"/>
      </w:pPr>
      <w:r>
        <w:rPr>
          <w:color w:val="000000"/>
        </w:rPr>
        <w:t xml:space="preserve">   </w:t>
      </w:r>
      <w:r>
        <w:rPr>
          <w:noProof/>
          <w:lang w:eastAsia="zh-CN"/>
        </w:rPr>
        <w:drawing>
          <wp:inline distT="0" distB="0" distL="0" distR="0" wp14:anchorId="288A5722" wp14:editId="5E3D712A">
            <wp:extent cx="1002665" cy="467906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判断对错</w:t>
      </w:r>
      <w:r>
        <w:rPr>
          <w:color w:val="000000"/>
          <w:lang w:eastAsia="zh-CN"/>
        </w:rPr>
        <w:t>.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0.08</w:t>
      </w:r>
      <w:r>
        <w:rPr>
          <w:color w:val="000000"/>
          <w:lang w:eastAsia="zh-CN"/>
        </w:rPr>
        <w:t>元就是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分钱</w:t>
      </w:r>
      <w:r>
        <w:rPr>
          <w:color w:val="000000"/>
          <w:lang w:eastAsia="zh-CN"/>
        </w:rPr>
        <w:t>.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9.5</w:t>
      </w:r>
      <w:r>
        <w:rPr>
          <w:color w:val="000000"/>
          <w:lang w:eastAsia="zh-CN"/>
        </w:rPr>
        <w:t>角等于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分</w:t>
      </w:r>
    </w:p>
    <w:p w:rsidR="00760C0D" w:rsidRDefault="00EC69A8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10. 1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=10</w:t>
      </w:r>
      <w:r>
        <w:rPr>
          <w:color w:val="000000"/>
          <w:lang w:eastAsia="zh-CN"/>
        </w:rPr>
        <w:t>分。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11.9</w:t>
      </w:r>
      <w:r>
        <w:rPr>
          <w:color w:val="000000"/>
          <w:lang w:eastAsia="zh-CN"/>
        </w:rPr>
        <w:t>角钱就是</w:t>
      </w:r>
      <w:r>
        <w:rPr>
          <w:color w:val="000000"/>
          <w:lang w:eastAsia="zh-CN"/>
        </w:rPr>
        <w:t>0.90</w:t>
      </w:r>
      <w:r>
        <w:rPr>
          <w:color w:val="000000"/>
          <w:lang w:eastAsia="zh-CN"/>
        </w:rPr>
        <w:t>元。</w:t>
      </w:r>
      <w:r>
        <w:rPr>
          <w:color w:val="000000"/>
          <w:lang w:eastAsia="zh-CN"/>
        </w:rPr>
        <w:t xml:space="preserve">    </w:t>
      </w:r>
    </w:p>
    <w:p w:rsidR="00760C0D" w:rsidRDefault="00EC69A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人民币的单位是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填一填．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68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角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76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角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14.4</w:t>
      </w:r>
      <w:r>
        <w:rPr>
          <w:color w:val="000000"/>
          <w:lang w:eastAsia="zh-CN"/>
        </w:rPr>
        <w:t>角改写成用元作单位数是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元。</w:t>
      </w:r>
    </w:p>
    <w:p w:rsidR="00760C0D" w:rsidRDefault="00EC69A8">
      <w:pPr>
        <w:spacing w:after="0"/>
        <w:rPr>
          <w:rFonts w:hint="eastAsia"/>
          <w:lang w:eastAsia="zh-CN"/>
        </w:rPr>
      </w:pPr>
      <w:r>
        <w:rPr>
          <w:color w:val="000000"/>
        </w:rPr>
        <w:t>15. </w:t>
      </w:r>
      <w:proofErr w:type="spellStart"/>
      <w:r>
        <w:rPr>
          <w:color w:val="000000"/>
        </w:rPr>
        <w:t>比一比</w:t>
      </w:r>
      <w:proofErr w:type="spellEnd"/>
      <w:r>
        <w:rPr>
          <w:color w:val="000000"/>
        </w:rPr>
        <w:t>．</w:t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30</w:t>
      </w:r>
      <w:r>
        <w:rPr>
          <w:color w:val="000000"/>
        </w:rPr>
        <w:t>元</w:t>
      </w:r>
      <w:r>
        <w:rPr>
          <w:color w:val="000000"/>
        </w:rPr>
        <w:t>________ 20</w:t>
      </w:r>
      <w:r>
        <w:rPr>
          <w:color w:val="000000"/>
        </w:rPr>
        <w:t>元＋</w:t>
      </w:r>
      <w:r>
        <w:rPr>
          <w:color w:val="000000"/>
        </w:rPr>
        <w:t>8</w:t>
      </w:r>
      <w:r>
        <w:rPr>
          <w:color w:val="000000"/>
        </w:rPr>
        <w:t>元</w:t>
      </w:r>
      <w:r>
        <w:rPr>
          <w:color w:val="000000"/>
        </w:rPr>
        <w:t xml:space="preserve">    </w:t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2</w:t>
      </w:r>
      <w:r>
        <w:rPr>
          <w:color w:val="000000"/>
        </w:rPr>
        <w:t>元</w:t>
      </w:r>
      <w:r>
        <w:rPr>
          <w:color w:val="000000"/>
        </w:rPr>
        <w:t>4</w:t>
      </w:r>
      <w:r>
        <w:rPr>
          <w:color w:val="000000"/>
        </w:rPr>
        <w:t>角</w:t>
      </w:r>
      <w:r>
        <w:rPr>
          <w:color w:val="000000"/>
        </w:rPr>
        <w:t>________ 3</w:t>
      </w:r>
      <w:r>
        <w:rPr>
          <w:color w:val="000000"/>
        </w:rPr>
        <w:t>元</w:t>
      </w:r>
      <w:r>
        <w:rPr>
          <w:color w:val="000000"/>
        </w:rPr>
        <w:t>1</w:t>
      </w:r>
      <w:r>
        <w:rPr>
          <w:color w:val="000000"/>
        </w:rPr>
        <w:t>角</w:t>
      </w:r>
      <w:r>
        <w:rPr>
          <w:color w:val="000000"/>
        </w:rPr>
        <w:t xml:space="preserve">    </w:t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6</w:t>
      </w:r>
      <w:r>
        <w:rPr>
          <w:color w:val="000000"/>
        </w:rPr>
        <w:t>元</w:t>
      </w:r>
      <w:r>
        <w:rPr>
          <w:color w:val="000000"/>
        </w:rPr>
        <w:t>________ 6</w:t>
      </w:r>
      <w:r>
        <w:rPr>
          <w:color w:val="000000"/>
        </w:rPr>
        <w:t>元</w:t>
      </w:r>
      <w:r>
        <w:rPr>
          <w:color w:val="000000"/>
        </w:rPr>
        <w:t>1</w:t>
      </w:r>
      <w:r>
        <w:rPr>
          <w:color w:val="000000"/>
        </w:rPr>
        <w:t>角</w:t>
      </w:r>
      <w:r>
        <w:rPr>
          <w:color w:val="000000"/>
        </w:rPr>
        <w:t xml:space="preserve">  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16. </w:t>
      </w:r>
      <w:r>
        <w:rPr>
          <w:color w:val="000000"/>
          <w:lang w:eastAsia="zh-CN"/>
        </w:rPr>
        <w:t>人民币换算</w:t>
      </w:r>
      <w:bookmarkStart w:id="0" w:name="_GoBack"/>
      <w:bookmarkEnd w:id="0"/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 xml:space="preserve">    </w:t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8</w:t>
      </w:r>
      <w:r>
        <w:rPr>
          <w:color w:val="000000"/>
        </w:rPr>
        <w:t>角</w:t>
      </w:r>
      <w:r>
        <w:rPr>
          <w:color w:val="000000"/>
        </w:rPr>
        <w:t>5</w:t>
      </w:r>
      <w:r>
        <w:rPr>
          <w:color w:val="000000"/>
        </w:rPr>
        <w:t>分</w:t>
      </w:r>
      <w:r>
        <w:rPr>
          <w:color w:val="000000"/>
        </w:rPr>
        <w:t>=________</w:t>
      </w:r>
      <w:r>
        <w:rPr>
          <w:color w:val="000000"/>
        </w:rPr>
        <w:t>分</w:t>
      </w:r>
      <w:r>
        <w:rPr>
          <w:color w:val="000000"/>
        </w:rPr>
        <w:t xml:space="preserve">    </w:t>
      </w:r>
    </w:p>
    <w:p w:rsidR="00760C0D" w:rsidRDefault="00EC69A8">
      <w:pPr>
        <w:spacing w:after="0"/>
      </w:pPr>
      <w:r>
        <w:rPr>
          <w:color w:val="000000"/>
        </w:rPr>
        <w:t>17.4</w:t>
      </w:r>
      <w:r>
        <w:rPr>
          <w:color w:val="000000"/>
        </w:rPr>
        <w:t>元</w:t>
      </w:r>
      <w:r>
        <w:rPr>
          <w:color w:val="000000"/>
        </w:rPr>
        <w:t>6</w:t>
      </w:r>
      <w:r>
        <w:rPr>
          <w:color w:val="000000"/>
        </w:rPr>
        <w:t>角</w:t>
      </w:r>
      <w:r>
        <w:rPr>
          <w:color w:val="000000"/>
        </w:rPr>
        <w:t>=________</w:t>
      </w:r>
      <w:r>
        <w:rPr>
          <w:color w:val="000000"/>
        </w:rPr>
        <w:t>角</w:t>
      </w:r>
      <w:r>
        <w:rPr>
          <w:color w:val="000000"/>
        </w:rPr>
        <w:t>     48</w:t>
      </w:r>
      <w:r>
        <w:rPr>
          <w:color w:val="000000"/>
        </w:rPr>
        <w:t>角</w:t>
      </w:r>
      <w:r>
        <w:rPr>
          <w:color w:val="000000"/>
        </w:rPr>
        <w:t>=________</w:t>
      </w:r>
      <w:proofErr w:type="spellStart"/>
      <w:r>
        <w:rPr>
          <w:color w:val="000000"/>
        </w:rPr>
        <w:t>元</w:t>
      </w:r>
      <w:r>
        <w:rPr>
          <w:color w:val="000000"/>
        </w:rPr>
        <w:t>________</w:t>
      </w:r>
      <w:r>
        <w:rPr>
          <w:color w:val="000000"/>
        </w:rPr>
        <w:t>角</w:t>
      </w:r>
      <w:proofErr w:type="spellEnd"/>
      <w:r>
        <w:rPr>
          <w:color w:val="000000"/>
        </w:rPr>
        <w:t xml:space="preserve">    </w:t>
      </w:r>
    </w:p>
    <w:p w:rsidR="00760C0D" w:rsidRDefault="00EC69A8">
      <w:proofErr w:type="spellStart"/>
      <w:r>
        <w:rPr>
          <w:b/>
          <w:bCs/>
          <w:sz w:val="24"/>
          <w:szCs w:val="24"/>
        </w:rPr>
        <w:t>四、解答题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760C0D" w:rsidRDefault="00EC69A8">
      <w:pPr>
        <w:spacing w:after="0"/>
      </w:pPr>
      <w:r>
        <w:rPr>
          <w:color w:val="000000"/>
        </w:rPr>
        <w:t>18.</w:t>
      </w:r>
      <w:r>
        <w:rPr>
          <w:color w:val="000000"/>
        </w:rPr>
        <w:t>连一连．</w:t>
      </w:r>
    </w:p>
    <w:p w:rsidR="00760C0D" w:rsidRDefault="00EC69A8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0FB01125" wp14:editId="708E6E50">
            <wp:extent cx="3886492" cy="256871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86492" cy="256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选择下面正确的答案，在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32AE3E8" wp14:editId="3F7603E3">
            <wp:extent cx="210083" cy="219634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里画</w:t>
      </w:r>
      <w:r>
        <w:rPr>
          <w:color w:val="000000"/>
          <w:lang w:eastAsia="zh-CN"/>
        </w:rPr>
        <w:t>“√"</w:t>
      </w:r>
      <w:r>
        <w:rPr>
          <w:color w:val="000000"/>
          <w:lang w:eastAsia="zh-CN"/>
        </w:rPr>
        <w:t>。</w:t>
      </w:r>
    </w:p>
    <w:p w:rsidR="00760C0D" w:rsidRDefault="00EC69A8">
      <w:pPr>
        <w:spacing w:after="0"/>
      </w:pPr>
      <w:r>
        <w:rPr>
          <w:noProof/>
          <w:lang w:eastAsia="zh-CN"/>
        </w:rPr>
        <w:drawing>
          <wp:inline distT="0" distB="0" distL="0" distR="0" wp14:anchorId="2D7FF5AE" wp14:editId="2100E25D">
            <wp:extent cx="2559164" cy="1098156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59164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将下列物体与其对应的价格连起来。</w:t>
      </w:r>
    </w:p>
    <w:p w:rsidR="00760C0D" w:rsidRDefault="00EC69A8">
      <w:pPr>
        <w:spacing w:after="0"/>
      </w:pPr>
      <w:r>
        <w:rPr>
          <w:noProof/>
          <w:lang w:eastAsia="zh-CN"/>
        </w:rPr>
        <w:drawing>
          <wp:inline distT="0" distB="0" distL="0" distR="0" wp14:anchorId="39F8CE92" wp14:editId="19198724">
            <wp:extent cx="4554931" cy="1671104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54931" cy="167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21. </w:t>
      </w:r>
      <w:r>
        <w:rPr>
          <w:color w:val="000000"/>
          <w:lang w:eastAsia="zh-CN"/>
        </w:rPr>
        <w:t>根据题意填空。</w:t>
      </w:r>
    </w:p>
    <w:p w:rsidR="00EC69A8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5</w:t>
      </w:r>
      <w:r>
        <w:rPr>
          <w:color w:val="000000"/>
        </w:rPr>
        <w:t>角</w:t>
      </w:r>
      <w:r>
        <w:rPr>
          <w:color w:val="000000"/>
        </w:rPr>
        <w:t>=________</w:t>
      </w:r>
      <w:r>
        <w:rPr>
          <w:color w:val="000000"/>
        </w:rPr>
        <w:t>分</w:t>
      </w:r>
      <w:r>
        <w:rPr>
          <w:color w:val="000000"/>
        </w:rPr>
        <w:t>          40</w:t>
      </w:r>
      <w:r>
        <w:rPr>
          <w:color w:val="000000"/>
        </w:rPr>
        <w:t>角</w:t>
      </w:r>
      <w:r>
        <w:rPr>
          <w:color w:val="000000"/>
        </w:rPr>
        <w:t>=________</w:t>
      </w:r>
      <w:r>
        <w:rPr>
          <w:color w:val="000000"/>
        </w:rPr>
        <w:t>元</w:t>
      </w:r>
      <w:r>
        <w:rPr>
          <w:color w:val="000000"/>
        </w:rPr>
        <w:t>       65</w:t>
      </w:r>
      <w:r>
        <w:rPr>
          <w:color w:val="000000"/>
        </w:rPr>
        <w:t>角</w:t>
      </w:r>
      <w:r>
        <w:rPr>
          <w:color w:val="000000"/>
        </w:rPr>
        <w:t>=________</w:t>
      </w:r>
      <w:proofErr w:type="spellStart"/>
      <w:r>
        <w:rPr>
          <w:color w:val="000000"/>
        </w:rPr>
        <w:t>元</w:t>
      </w:r>
      <w:r>
        <w:rPr>
          <w:color w:val="000000"/>
        </w:rPr>
        <w:t>________</w:t>
      </w:r>
      <w:r>
        <w:rPr>
          <w:color w:val="000000"/>
        </w:rPr>
        <w:t>角</w:t>
      </w:r>
      <w:proofErr w:type="spellEnd"/>
    </w:p>
    <w:p w:rsidR="00760C0D" w:rsidRDefault="00EC69A8">
      <w:pPr>
        <w:spacing w:after="0"/>
      </w:pPr>
      <w:r>
        <w:rPr>
          <w:color w:val="000000"/>
        </w:rPr>
        <w:t>3</w:t>
      </w:r>
      <w:r>
        <w:rPr>
          <w:color w:val="000000"/>
        </w:rPr>
        <w:t>角</w:t>
      </w:r>
      <w:r>
        <w:rPr>
          <w:color w:val="000000"/>
        </w:rPr>
        <w:t>4</w:t>
      </w:r>
      <w:r>
        <w:rPr>
          <w:color w:val="000000"/>
        </w:rPr>
        <w:t>分</w:t>
      </w:r>
      <w:r>
        <w:rPr>
          <w:color w:val="000000"/>
        </w:rPr>
        <w:t>=________</w:t>
      </w:r>
      <w:r>
        <w:rPr>
          <w:color w:val="000000"/>
        </w:rPr>
        <w:t>分</w:t>
      </w:r>
      <w:r>
        <w:rPr>
          <w:color w:val="000000"/>
        </w:rPr>
        <w:t>     5</w:t>
      </w:r>
      <w:r>
        <w:rPr>
          <w:color w:val="000000"/>
        </w:rPr>
        <w:t>元</w:t>
      </w:r>
      <w:r>
        <w:rPr>
          <w:color w:val="000000"/>
        </w:rPr>
        <w:t>=________</w:t>
      </w:r>
      <w:r>
        <w:rPr>
          <w:color w:val="000000"/>
        </w:rPr>
        <w:t>角</w:t>
      </w:r>
      <w:r>
        <w:rPr>
          <w:color w:val="000000"/>
        </w:rPr>
        <w:t xml:space="preserve">    </w:t>
      </w:r>
      <w:r>
        <w:rPr>
          <w:color w:val="000000"/>
        </w:rPr>
        <w:t>     78</w:t>
      </w:r>
      <w:r>
        <w:rPr>
          <w:color w:val="000000"/>
        </w:rPr>
        <w:t>分</w:t>
      </w:r>
      <w:r>
        <w:rPr>
          <w:color w:val="000000"/>
        </w:rPr>
        <w:t>=________</w:t>
      </w:r>
      <w:proofErr w:type="spellStart"/>
      <w:r>
        <w:rPr>
          <w:color w:val="000000"/>
        </w:rPr>
        <w:t>角</w:t>
      </w:r>
      <w:r>
        <w:rPr>
          <w:color w:val="000000"/>
        </w:rPr>
        <w:t>________</w:t>
      </w:r>
      <w:r>
        <w:rPr>
          <w:color w:val="000000"/>
        </w:rPr>
        <w:t>分</w:t>
      </w:r>
      <w:proofErr w:type="spellEnd"/>
    </w:p>
    <w:p w:rsidR="00EC69A8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）数一数。</w:t>
      </w:r>
    </w:p>
    <w:p w:rsidR="00760C0D" w:rsidRDefault="00EC69A8">
      <w:pPr>
        <w:spacing w:after="0"/>
      </w:pPr>
      <w:r>
        <w:rPr>
          <w:noProof/>
          <w:lang w:eastAsia="zh-CN"/>
        </w:rPr>
        <w:drawing>
          <wp:inline distT="0" distB="0" distL="0" distR="0" wp14:anchorId="5C5B523E" wp14:editId="366EEDEA">
            <wp:extent cx="4258907" cy="620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58907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</w:pPr>
      <w:r>
        <w:rPr>
          <w:color w:val="000000"/>
        </w:rPr>
        <w:t>22.       </w:t>
      </w:r>
      <w:r>
        <w:br/>
      </w:r>
      <w:r>
        <w:rPr>
          <w:color w:val="000000"/>
        </w:rPr>
        <w:t xml:space="preserve">                                    </w:t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3</w:t>
      </w:r>
      <w:r>
        <w:rPr>
          <w:b/>
          <w:color w:val="000000"/>
        </w:rPr>
        <w:t>.</w:t>
      </w:r>
      <w:r>
        <w:rPr>
          <w:color w:val="000000"/>
        </w:rPr>
        <w:t>3</w:t>
      </w:r>
      <w:r>
        <w:rPr>
          <w:color w:val="000000"/>
        </w:rPr>
        <w:t>角＝</w:t>
      </w:r>
      <w:r>
        <w:rPr>
          <w:color w:val="000000"/>
        </w:rPr>
        <w:t>________</w:t>
      </w:r>
      <w:r>
        <w:rPr>
          <w:color w:val="000000"/>
        </w:rPr>
        <w:t>元</w:t>
      </w:r>
      <w:r>
        <w:rPr>
          <w:color w:val="000000"/>
        </w:rPr>
        <w:t xml:space="preserve">    </w:t>
      </w:r>
    </w:p>
    <w:p w:rsidR="00760C0D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3</w:t>
      </w:r>
      <w:r>
        <w:rPr>
          <w:b/>
          <w:color w:val="000000"/>
        </w:rPr>
        <w:t>.</w:t>
      </w:r>
      <w:r>
        <w:rPr>
          <w:color w:val="000000"/>
        </w:rPr>
        <w:t>05</w:t>
      </w:r>
      <w:r>
        <w:rPr>
          <w:color w:val="000000"/>
        </w:rPr>
        <w:t>元</w:t>
      </w:r>
      <w:r>
        <w:rPr>
          <w:color w:val="000000"/>
        </w:rPr>
        <w:t>=________</w:t>
      </w:r>
      <w:r>
        <w:rPr>
          <w:color w:val="000000"/>
        </w:rPr>
        <w:t>分</w:t>
      </w:r>
      <w:r>
        <w:rPr>
          <w:color w:val="000000"/>
        </w:rPr>
        <w:t xml:space="preserve">    </w:t>
      </w:r>
    </w:p>
    <w:p w:rsidR="00760C0D" w:rsidRDefault="00EC69A8">
      <w:r>
        <w:br w:type="page"/>
      </w:r>
    </w:p>
    <w:p w:rsidR="00760C0D" w:rsidRDefault="00EC69A8">
      <w:pPr>
        <w:jc w:val="center"/>
      </w:pPr>
      <w:proofErr w:type="spellStart"/>
      <w:r>
        <w:rPr>
          <w:b/>
          <w:bCs/>
          <w:sz w:val="28"/>
          <w:szCs w:val="28"/>
        </w:rPr>
        <w:t>答案解析部分</w:t>
      </w:r>
      <w:proofErr w:type="spellEnd"/>
    </w:p>
    <w:p w:rsidR="00760C0D" w:rsidRDefault="00EC69A8">
      <w:pPr>
        <w:rPr>
          <w:lang w:eastAsia="zh-CN"/>
        </w:rPr>
      </w:pPr>
      <w:r>
        <w:rPr>
          <w:lang w:eastAsia="zh-CN"/>
        </w:rPr>
        <w:t>一、单选题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因为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=10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所以选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因为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=10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, 6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=60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所以选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</w:t>
      </w:r>
    </w:p>
    <w:p w:rsidR="00760C0D" w:rsidRDefault="00EC69A8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2</w:t>
      </w:r>
      <w:r>
        <w:rPr>
          <w:color w:val="000000"/>
        </w:rPr>
        <w:t>元等于</w:t>
      </w:r>
      <w:r>
        <w:rPr>
          <w:color w:val="000000"/>
        </w:rPr>
        <w:t>20</w:t>
      </w:r>
      <w:r>
        <w:rPr>
          <w:color w:val="000000"/>
        </w:rPr>
        <w:t>角，</w:t>
      </w:r>
      <w:r>
        <w:rPr>
          <w:color w:val="000000"/>
        </w:rPr>
        <w:t>20</w:t>
      </w:r>
      <w:r>
        <w:rPr>
          <w:color w:val="000000"/>
        </w:rPr>
        <w:t>角＋</w:t>
      </w:r>
      <w:r>
        <w:rPr>
          <w:color w:val="000000"/>
        </w:rPr>
        <w:t>3</w:t>
      </w:r>
      <w:r>
        <w:rPr>
          <w:color w:val="000000"/>
        </w:rPr>
        <w:t>角＝</w:t>
      </w:r>
      <w:r>
        <w:rPr>
          <w:color w:val="000000"/>
        </w:rPr>
        <w:t>23</w:t>
      </w:r>
      <w:r>
        <w:rPr>
          <w:color w:val="000000"/>
        </w:rPr>
        <w:t>角。</w:t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答案正确。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【分析】考察人民币换算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【解答】选项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角，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角，合起来是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角，与题意不符；</w:t>
      </w:r>
      <w:r>
        <w:rPr>
          <w:lang w:eastAsia="zh-CN"/>
        </w:rPr>
        <w:br/>
      </w:r>
      <w:r>
        <w:rPr>
          <w:color w:val="000000"/>
          <w:lang w:eastAsia="zh-CN"/>
        </w:rPr>
        <w:t>选项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角，合起来是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角，与题意不符；</w:t>
      </w:r>
      <w:r>
        <w:rPr>
          <w:lang w:eastAsia="zh-CN"/>
        </w:rPr>
        <w:br/>
      </w:r>
      <w:r>
        <w:rPr>
          <w:color w:val="000000"/>
          <w:lang w:eastAsia="zh-CN"/>
        </w:rPr>
        <w:t>选项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角，合起来是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角，与题意相符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【分析】根据题意可知，先将各选项的钱数计算出来，然后与题中羽毛球拍的价钱对比即可解答</w:t>
      </w:r>
      <w:r>
        <w:rPr>
          <w:color w:val="000000"/>
          <w:lang w:eastAsia="zh-CN"/>
        </w:rPr>
        <w:t>.</w:t>
      </w:r>
    </w:p>
    <w:p w:rsidR="00760C0D" w:rsidRDefault="00EC69A8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D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C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A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 xml:space="preserve">B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45.8</w:t>
      </w:r>
      <w:r>
        <w:rPr>
          <w:color w:val="000000"/>
          <w:lang w:eastAsia="zh-CN"/>
        </w:rPr>
        <w:t>元中的</w:t>
      </w:r>
      <w:r>
        <w:rPr>
          <w:color w:val="000000"/>
          <w:lang w:eastAsia="zh-CN"/>
        </w:rPr>
        <w:t>“5”</w:t>
      </w:r>
      <w:r>
        <w:rPr>
          <w:color w:val="000000"/>
          <w:lang w:eastAsia="zh-CN"/>
        </w:rPr>
        <w:t>在个位上，表示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元；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50.6</w:t>
      </w:r>
      <w:r>
        <w:rPr>
          <w:color w:val="000000"/>
          <w:lang w:eastAsia="zh-CN"/>
        </w:rPr>
        <w:t>元中的</w:t>
      </w:r>
      <w:r>
        <w:rPr>
          <w:color w:val="000000"/>
          <w:lang w:eastAsia="zh-CN"/>
        </w:rPr>
        <w:t>“5”</w:t>
      </w:r>
      <w:r>
        <w:rPr>
          <w:color w:val="000000"/>
          <w:lang w:eastAsia="zh-CN"/>
        </w:rPr>
        <w:t>在十位上，表示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元；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0.05</w:t>
      </w:r>
      <w:r>
        <w:rPr>
          <w:color w:val="000000"/>
          <w:lang w:eastAsia="zh-CN"/>
        </w:rPr>
        <w:t>元中的</w:t>
      </w:r>
      <w:r>
        <w:rPr>
          <w:color w:val="000000"/>
          <w:lang w:eastAsia="zh-CN"/>
        </w:rPr>
        <w:t>“5”</w:t>
      </w:r>
      <w:r>
        <w:rPr>
          <w:color w:val="000000"/>
          <w:lang w:eastAsia="zh-CN"/>
        </w:rPr>
        <w:t>在百分位上，表示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分；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7.5</w:t>
      </w:r>
      <w:r>
        <w:rPr>
          <w:color w:val="000000"/>
          <w:lang w:eastAsia="zh-CN"/>
        </w:rPr>
        <w:t>元中的</w:t>
      </w:r>
      <w:r>
        <w:rPr>
          <w:color w:val="000000"/>
          <w:lang w:eastAsia="zh-CN"/>
        </w:rPr>
        <w:t>“5”</w:t>
      </w:r>
      <w:r>
        <w:rPr>
          <w:color w:val="000000"/>
          <w:lang w:eastAsia="zh-CN"/>
        </w:rPr>
        <w:t>在十分位上，表示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B.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【分析】在用小数表示钱数的时候，整数部分个位上的数表示几元，十位上的数表示几十元，百位上的数表示几百元，十分位上的数表示几角，百分位上的数表示几分，据此解答</w:t>
      </w:r>
      <w:r>
        <w:rPr>
          <w:color w:val="000000"/>
          <w:lang w:eastAsia="zh-CN"/>
        </w:rPr>
        <w:t>.</w:t>
      </w:r>
    </w:p>
    <w:p w:rsidR="00760C0D" w:rsidRDefault="00EC69A8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760C0D" w:rsidRDefault="00EC69A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【解答】解：</w:t>
      </w:r>
      <w:r>
        <w:rPr>
          <w:color w:val="000000"/>
        </w:rPr>
        <w:t>2.35</w:t>
      </w:r>
      <w:r>
        <w:rPr>
          <w:color w:val="000000"/>
        </w:rPr>
        <w:t>元中的</w:t>
      </w:r>
      <w:r>
        <w:rPr>
          <w:color w:val="000000"/>
        </w:rPr>
        <w:t>“3”</w:t>
      </w:r>
      <w:r>
        <w:rPr>
          <w:color w:val="000000"/>
        </w:rPr>
        <w:t>表示的意思是</w:t>
      </w:r>
      <w:r>
        <w:rPr>
          <w:color w:val="000000"/>
        </w:rPr>
        <w:t>3</w:t>
      </w:r>
      <w:r>
        <w:rPr>
          <w:color w:val="000000"/>
        </w:rPr>
        <w:t>角．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</w:t>
      </w:r>
      <w:r>
        <w:rPr>
          <w:color w:val="000000"/>
          <w:lang w:eastAsia="zh-CN"/>
        </w:rPr>
        <w:t>析】这道题考查的是对人民币的认识，解答此题要明确，小数的整数部分表示的是元，小数部分的十分位表示的是角，百位上表示的是分，据此解答。</w:t>
      </w:r>
    </w:p>
    <w:p w:rsidR="00760C0D" w:rsidRDefault="00EC69A8">
      <w:pPr>
        <w:rPr>
          <w:lang w:eastAsia="zh-CN"/>
        </w:rPr>
      </w:pPr>
      <w:r>
        <w:rPr>
          <w:lang w:eastAsia="zh-CN"/>
        </w:rPr>
        <w:t>二、判断题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【解答】这是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元人民币。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【分析】考察人民币的认识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lastRenderedPageBreak/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0.08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=0.08×100=8</w:t>
      </w:r>
      <w:r>
        <w:rPr>
          <w:color w:val="000000"/>
          <w:lang w:eastAsia="zh-CN"/>
        </w:rPr>
        <w:t>分，原题说法正确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故答案为：正确</w:t>
      </w:r>
      <w:r>
        <w:rPr>
          <w:color w:val="000000"/>
          <w:lang w:eastAsia="zh-CN"/>
        </w:rPr>
        <w:t>.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【分析】根据元和分的进率可知，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=100</w:t>
      </w:r>
      <w:r>
        <w:rPr>
          <w:color w:val="000000"/>
          <w:lang w:eastAsia="zh-CN"/>
        </w:rPr>
        <w:t>分，将元化成分作单位，乘进率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，据此解答</w:t>
      </w:r>
      <w:r>
        <w:rPr>
          <w:color w:val="000000"/>
          <w:lang w:eastAsia="zh-CN"/>
        </w:rPr>
        <w:t>.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EC69A8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【解答】根据十进制计数法</w:t>
      </w:r>
    </w:p>
    <w:p w:rsidR="00760C0D" w:rsidRDefault="00EC69A8">
      <w:pPr>
        <w:spacing w:after="0"/>
      </w:pPr>
      <w:r>
        <w:rPr>
          <w:color w:val="000000"/>
        </w:rPr>
        <w:t>【分析】</w:t>
      </w:r>
      <w:r>
        <w:rPr>
          <w:color w:val="000000"/>
        </w:rPr>
        <w:t>1</w:t>
      </w:r>
      <w:r>
        <w:rPr>
          <w:color w:val="000000"/>
        </w:rPr>
        <w:t>元＝</w:t>
      </w:r>
      <w:r>
        <w:rPr>
          <w:color w:val="000000"/>
        </w:rPr>
        <w:t>10</w:t>
      </w:r>
      <w:r>
        <w:rPr>
          <w:color w:val="000000"/>
        </w:rPr>
        <w:t>角，</w:t>
      </w:r>
      <w:r>
        <w:rPr>
          <w:color w:val="000000"/>
        </w:rPr>
        <w:t>5</w:t>
      </w:r>
      <w:r>
        <w:rPr>
          <w:color w:val="000000"/>
        </w:rPr>
        <w:t>角等于</w:t>
      </w:r>
      <w:r>
        <w:rPr>
          <w:color w:val="000000"/>
        </w:rPr>
        <w:t>50</w:t>
      </w:r>
      <w:r>
        <w:rPr>
          <w:color w:val="000000"/>
        </w:rPr>
        <w:t>分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EC69A8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EC69A8" w:rsidRDefault="00EC69A8">
      <w:pPr>
        <w:spacing w:after="0"/>
        <w:rPr>
          <w:lang w:eastAsia="zh-CN"/>
        </w:rPr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9</w:t>
      </w:r>
      <w:r>
        <w:rPr>
          <w:color w:val="000000"/>
        </w:rPr>
        <w:t>角</w:t>
      </w:r>
      <w:r>
        <w:rPr>
          <w:color w:val="000000"/>
        </w:rPr>
        <w:t>=9÷10=0.9</w:t>
      </w:r>
      <w:r>
        <w:rPr>
          <w:color w:val="000000"/>
        </w:rPr>
        <w:t>元。</w:t>
      </w:r>
      <w:r>
        <w:rPr>
          <w:color w:val="000000"/>
          <w:lang w:eastAsia="zh-CN"/>
        </w:rPr>
        <w:t>由此可知题干所述正确。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故答案为：正确。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=10</w:t>
      </w:r>
      <w:r>
        <w:rPr>
          <w:color w:val="000000"/>
          <w:lang w:eastAsia="zh-CN"/>
        </w:rPr>
        <w:t>角，明确其间的换算，从角向元换算时，将小数点向左移动一位，由此即可得出答案。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 </w:t>
      </w:r>
    </w:p>
    <w:p w:rsidR="00760C0D" w:rsidRDefault="00EC69A8">
      <w:pPr>
        <w:rPr>
          <w:lang w:eastAsia="zh-CN"/>
        </w:rPr>
      </w:pPr>
      <w:r>
        <w:rPr>
          <w:lang w:eastAsia="zh-CN"/>
        </w:rPr>
        <w:t>三、填空题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元、角、分</w:t>
      </w:r>
    </w:p>
    <w:p w:rsidR="00EC69A8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【解答】人民币的单位可以分为元、角、分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【分析】要清楚人民币的各种面值</w:t>
      </w:r>
    </w:p>
    <w:p w:rsidR="00760C0D" w:rsidRDefault="00EC69A8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6</w:t>
      </w:r>
      <w:r>
        <w:rPr>
          <w:color w:val="000000"/>
        </w:rPr>
        <w:t>；</w:t>
      </w:r>
      <w:r>
        <w:rPr>
          <w:color w:val="000000"/>
        </w:rPr>
        <w:t>8</w:t>
      </w:r>
      <w:r>
        <w:rPr>
          <w:color w:val="000000"/>
        </w:rPr>
        <w:t>；</w:t>
      </w:r>
      <w:r>
        <w:rPr>
          <w:color w:val="000000"/>
        </w:rPr>
        <w:t>7</w:t>
      </w:r>
      <w:r>
        <w:rPr>
          <w:color w:val="000000"/>
        </w:rPr>
        <w:t>；</w:t>
      </w:r>
      <w:r>
        <w:rPr>
          <w:color w:val="000000"/>
        </w:rPr>
        <w:t xml:space="preserve">6   </w:t>
      </w:r>
    </w:p>
    <w:p w:rsidR="00760C0D" w:rsidRDefault="00EC69A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0.4</w:t>
      </w:r>
    </w:p>
    <w:p w:rsidR="00EC69A8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角改写成用元作单位数是</w:t>
      </w:r>
      <w:r>
        <w:rPr>
          <w:color w:val="000000"/>
          <w:lang w:eastAsia="zh-CN"/>
        </w:rPr>
        <w:t>0.4</w:t>
      </w:r>
      <w:r>
        <w:rPr>
          <w:color w:val="000000"/>
          <w:lang w:eastAsia="zh-CN"/>
        </w:rPr>
        <w:t>元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角是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元的十分之四，是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4C7B9D41" wp14:editId="3D4C9F8E">
            <wp:extent cx="200533" cy="267373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元，还可以写成</w:t>
      </w:r>
      <w:r>
        <w:rPr>
          <w:color w:val="000000"/>
          <w:lang w:eastAsia="zh-CN"/>
        </w:rPr>
        <w:t>0.4</w:t>
      </w:r>
      <w:r>
        <w:rPr>
          <w:color w:val="000000"/>
          <w:lang w:eastAsia="zh-CN"/>
        </w:rPr>
        <w:t>元，是小数的含义。</w:t>
      </w:r>
    </w:p>
    <w:p w:rsidR="00760C0D" w:rsidRDefault="00EC69A8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&gt;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&lt;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 xml:space="preserve">&lt;  </w:t>
      </w:r>
    </w:p>
    <w:p w:rsidR="00760C0D" w:rsidRDefault="00EC69A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760C0D" w:rsidRDefault="00EC69A8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</w:t>
      </w:r>
      <w:r>
        <w:rPr>
          <w:color w:val="000000"/>
        </w:rPr>
        <w:t>；</w:t>
      </w:r>
      <w:r>
        <w:rPr>
          <w:color w:val="000000"/>
        </w:rPr>
        <w:t>5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85  </w:t>
      </w:r>
    </w:p>
    <w:p w:rsidR="00760C0D" w:rsidRDefault="00EC69A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760C0D" w:rsidRDefault="00EC69A8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46</w:t>
      </w:r>
      <w:r>
        <w:rPr>
          <w:color w:val="000000"/>
        </w:rPr>
        <w:t>；</w:t>
      </w:r>
      <w:r>
        <w:rPr>
          <w:color w:val="000000"/>
        </w:rPr>
        <w:t>4</w:t>
      </w:r>
      <w:r>
        <w:rPr>
          <w:color w:val="000000"/>
        </w:rPr>
        <w:t>；</w:t>
      </w:r>
      <w:r>
        <w:rPr>
          <w:color w:val="000000"/>
        </w:rPr>
        <w:t xml:space="preserve">8  </w:t>
      </w:r>
    </w:p>
    <w:p w:rsidR="00EC69A8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760C0D" w:rsidRDefault="00EC69A8">
      <w:pPr>
        <w:rPr>
          <w:lang w:eastAsia="zh-CN"/>
        </w:rPr>
      </w:pPr>
      <w:r>
        <w:rPr>
          <w:lang w:eastAsia="zh-CN"/>
        </w:rPr>
        <w:t>四、解答题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</w:t>
      </w:r>
    </w:p>
    <w:p w:rsidR="00760C0D" w:rsidRDefault="00EC69A8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3F91D55D" wp14:editId="58B33543">
            <wp:extent cx="4344861" cy="256871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44861" cy="256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760C0D" w:rsidRDefault="00EC69A8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6E0F3B6E" wp14:editId="5967E0F9">
            <wp:extent cx="2559164" cy="106950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59164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C0D" w:rsidRDefault="00EC69A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EC69A8" w:rsidRDefault="00EC69A8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</w:p>
    <w:p w:rsidR="00760C0D" w:rsidRDefault="00EC69A8">
      <w:pPr>
        <w:spacing w:after="0"/>
      </w:pPr>
      <w:r>
        <w:rPr>
          <w:noProof/>
          <w:lang w:eastAsia="zh-CN"/>
        </w:rPr>
        <w:drawing>
          <wp:inline distT="0" distB="0" distL="0" distR="0" wp14:anchorId="012E8D99" wp14:editId="71FAD197">
            <wp:extent cx="4363949" cy="166155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63949" cy="166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9A8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760C0D" w:rsidRDefault="00EC69A8">
      <w:pPr>
        <w:rPr>
          <w:lang w:eastAsia="zh-CN"/>
        </w:rPr>
      </w:pPr>
      <w:r>
        <w:rPr>
          <w:lang w:eastAsia="zh-CN"/>
        </w:rPr>
        <w:t>五、综合题</w:t>
      </w:r>
    </w:p>
    <w:p w:rsidR="00EC69A8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50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4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6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34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50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7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8</w:t>
      </w:r>
    </w:p>
    <w:p w:rsidR="00EC69A8" w:rsidRDefault="00EC69A8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</w:p>
    <w:p w:rsidR="00760C0D" w:rsidRDefault="00EC69A8">
      <w:pPr>
        <w:spacing w:after="0"/>
      </w:pPr>
      <w:r>
        <w:rPr>
          <w:noProof/>
          <w:lang w:eastAsia="zh-CN"/>
        </w:rPr>
        <w:drawing>
          <wp:inline distT="0" distB="0" distL="0" distR="0" wp14:anchorId="00D0C513" wp14:editId="64250D91">
            <wp:extent cx="4306659" cy="716191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06659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9A8" w:rsidRDefault="00EC69A8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760C0D" w:rsidRDefault="00EC69A8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0.33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305  </w:t>
      </w:r>
    </w:p>
    <w:p w:rsidR="00760C0D" w:rsidRDefault="00EC69A8">
      <w:pPr>
        <w:spacing w:after="0"/>
        <w:rPr>
          <w:lang w:eastAsia="zh-CN"/>
        </w:rPr>
      </w:pPr>
      <w:r>
        <w:rPr>
          <w:color w:val="0000FF"/>
          <w:lang w:eastAsia="zh-CN"/>
        </w:rPr>
        <w:lastRenderedPageBreak/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3.3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=3.3÷10=0.33</w:t>
      </w:r>
      <w:r>
        <w:rPr>
          <w:color w:val="000000"/>
          <w:lang w:eastAsia="zh-CN"/>
        </w:rPr>
        <w:t>（元）；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3.05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=3.05×100=305</w:t>
      </w:r>
      <w:r>
        <w:rPr>
          <w:color w:val="000000"/>
          <w:lang w:eastAsia="zh-CN"/>
        </w:rPr>
        <w:t>（分）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0.33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305.</w:t>
      </w:r>
    </w:p>
    <w:p w:rsidR="00760C0D" w:rsidRDefault="00EC69A8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【分析】第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题，根据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=10</w:t>
      </w:r>
      <w:r>
        <w:rPr>
          <w:color w:val="000000"/>
          <w:lang w:eastAsia="zh-CN"/>
        </w:rPr>
        <w:t>角，将角化成元，除以进率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；第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题，根据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=100</w:t>
      </w:r>
      <w:r>
        <w:rPr>
          <w:color w:val="000000"/>
          <w:lang w:eastAsia="zh-CN"/>
        </w:rPr>
        <w:t>分，将元化成分作单位，乘进率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，据此解答</w:t>
      </w:r>
      <w:r>
        <w:rPr>
          <w:color w:val="000000"/>
          <w:lang w:eastAsia="zh-CN"/>
        </w:rPr>
        <w:t>.</w:t>
      </w:r>
    </w:p>
    <w:sectPr w:rsidR="00760C0D">
      <w:headerReference w:type="even" r:id="rId28"/>
      <w:footerReference w:type="default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C69A8">
      <w:pPr>
        <w:spacing w:after="0" w:line="240" w:lineRule="auto"/>
      </w:pPr>
      <w:r>
        <w:separator/>
      </w:r>
    </w:p>
  </w:endnote>
  <w:endnote w:type="continuationSeparator" w:id="0">
    <w:p w:rsidR="00000000" w:rsidRDefault="00EC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0D" w:rsidRPr="00EC69A8" w:rsidRDefault="00EC69A8" w:rsidP="00EC69A8">
    <w:pPr>
      <w:pStyle w:val="a4"/>
    </w:pPr>
    <w:r w:rsidRPr="00EC69A8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C69A8">
      <w:pPr>
        <w:spacing w:after="0" w:line="240" w:lineRule="auto"/>
      </w:pPr>
      <w:r>
        <w:separator/>
      </w:r>
    </w:p>
  </w:footnote>
  <w:footnote w:type="continuationSeparator" w:id="0">
    <w:p w:rsidR="00000000" w:rsidRDefault="00EC6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0D" w:rsidRDefault="00EC69A8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760C0D" w:rsidRDefault="00EC69A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760C0D" w:rsidRDefault="00EC69A8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760C0D" w:rsidRDefault="00EC69A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0E92F70"/>
    <w:multiLevelType w:val="hybridMultilevel"/>
    <w:tmpl w:val="4014978A"/>
    <w:lvl w:ilvl="0" w:tplc="26697615">
      <w:start w:val="1"/>
      <w:numFmt w:val="decimal"/>
      <w:lvlText w:val="%1."/>
      <w:lvlJc w:val="left"/>
      <w:pPr>
        <w:ind w:left="720" w:hanging="360"/>
      </w:pPr>
    </w:lvl>
    <w:lvl w:ilvl="1" w:tplc="26697615" w:tentative="1">
      <w:start w:val="1"/>
      <w:numFmt w:val="lowerLetter"/>
      <w:lvlText w:val="%2."/>
      <w:lvlJc w:val="left"/>
      <w:pPr>
        <w:ind w:left="1440" w:hanging="360"/>
      </w:pPr>
    </w:lvl>
    <w:lvl w:ilvl="2" w:tplc="26697615" w:tentative="1">
      <w:start w:val="1"/>
      <w:numFmt w:val="lowerRoman"/>
      <w:lvlText w:val="%3."/>
      <w:lvlJc w:val="right"/>
      <w:pPr>
        <w:ind w:left="2160" w:hanging="180"/>
      </w:pPr>
    </w:lvl>
    <w:lvl w:ilvl="3" w:tplc="26697615" w:tentative="1">
      <w:start w:val="1"/>
      <w:numFmt w:val="decimal"/>
      <w:lvlText w:val="%4."/>
      <w:lvlJc w:val="left"/>
      <w:pPr>
        <w:ind w:left="2880" w:hanging="360"/>
      </w:pPr>
    </w:lvl>
    <w:lvl w:ilvl="4" w:tplc="26697615" w:tentative="1">
      <w:start w:val="1"/>
      <w:numFmt w:val="lowerLetter"/>
      <w:lvlText w:val="%5."/>
      <w:lvlJc w:val="left"/>
      <w:pPr>
        <w:ind w:left="3600" w:hanging="360"/>
      </w:pPr>
    </w:lvl>
    <w:lvl w:ilvl="5" w:tplc="26697615" w:tentative="1">
      <w:start w:val="1"/>
      <w:numFmt w:val="lowerRoman"/>
      <w:lvlText w:val="%6."/>
      <w:lvlJc w:val="right"/>
      <w:pPr>
        <w:ind w:left="4320" w:hanging="180"/>
      </w:pPr>
    </w:lvl>
    <w:lvl w:ilvl="6" w:tplc="26697615" w:tentative="1">
      <w:start w:val="1"/>
      <w:numFmt w:val="decimal"/>
      <w:lvlText w:val="%7."/>
      <w:lvlJc w:val="left"/>
      <w:pPr>
        <w:ind w:left="5040" w:hanging="360"/>
      </w:pPr>
    </w:lvl>
    <w:lvl w:ilvl="7" w:tplc="26697615" w:tentative="1">
      <w:start w:val="1"/>
      <w:numFmt w:val="lowerLetter"/>
      <w:lvlText w:val="%8."/>
      <w:lvlJc w:val="left"/>
      <w:pPr>
        <w:ind w:left="5760" w:hanging="360"/>
      </w:pPr>
    </w:lvl>
    <w:lvl w:ilvl="8" w:tplc="2669761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24426"/>
    <w:multiLevelType w:val="hybridMultilevel"/>
    <w:tmpl w:val="4074257A"/>
    <w:lvl w:ilvl="0" w:tplc="79380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0C0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69A8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png"/><Relationship Id="rId25" Type="http://schemas.openxmlformats.org/officeDocument/2006/relationships/image" Target="media/image16.jpg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jp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5D64CF-9331-4E9A-BC22-1C4B4819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520</Words>
  <Characters>2965</Characters>
  <Application>Microsoft Office Word</Application>
  <DocSecurity>0</DocSecurity>
  <Lines>24</Lines>
  <Paragraphs>6</Paragraphs>
  <ScaleCrop>false</ScaleCrop>
  <Company>Microsoft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